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72CC" w:rsidRDefault="00934BA1" w:rsidP="00934BA1">
      <w:pPr>
        <w:widowControl w:val="0"/>
        <w:tabs>
          <w:tab w:val="left" w:pos="425"/>
          <w:tab w:val="left" w:pos="708"/>
          <w:tab w:val="left" w:pos="1417"/>
          <w:tab w:val="left" w:pos="3685"/>
          <w:tab w:val="left" w:pos="5599"/>
          <w:tab w:val="left" w:pos="9355"/>
        </w:tabs>
        <w:spacing w:line="240" w:lineRule="atLeast"/>
        <w:rPr>
          <w:noProof/>
          <w:szCs w:val="26"/>
        </w:rPr>
      </w:pPr>
      <w:r>
        <w:rPr>
          <w:noProof/>
          <w:szCs w:val="26"/>
        </w:rPr>
        <w:t xml:space="preserve">                                                                                  </w:t>
      </w:r>
      <w:r>
        <w:rPr>
          <w:noProof/>
        </w:rPr>
        <w:drawing>
          <wp:inline distT="0" distB="0" distL="0" distR="0">
            <wp:extent cx="695325" cy="8191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819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A72CC" w:rsidRDefault="00BA72CC" w:rsidP="00FE50F9">
      <w:pPr>
        <w:overflowPunct w:val="0"/>
        <w:autoSpaceDE w:val="0"/>
        <w:autoSpaceDN w:val="0"/>
        <w:adjustRightInd w:val="0"/>
        <w:jc w:val="center"/>
      </w:pPr>
    </w:p>
    <w:p w:rsidR="006C0F26" w:rsidRPr="00934BA1" w:rsidRDefault="006C0F26" w:rsidP="006C0F26">
      <w:pPr>
        <w:overflowPunct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bookmarkStart w:id="0" w:name="_GoBack"/>
      <w:r w:rsidRPr="00934BA1">
        <w:rPr>
          <w:b/>
          <w:sz w:val="28"/>
          <w:szCs w:val="28"/>
        </w:rPr>
        <w:t xml:space="preserve">Администрация (исполнительно-распорядительный орган) </w:t>
      </w:r>
    </w:p>
    <w:p w:rsidR="006C0F26" w:rsidRPr="00934BA1" w:rsidRDefault="00934BA1" w:rsidP="006C0F26">
      <w:pPr>
        <w:overflowPunct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</w:t>
      </w:r>
      <w:r w:rsidR="001B6D4E" w:rsidRPr="00934BA1">
        <w:rPr>
          <w:b/>
          <w:sz w:val="28"/>
          <w:szCs w:val="28"/>
        </w:rPr>
        <w:t>ельского поселения «Село Кольцово»</w:t>
      </w:r>
    </w:p>
    <w:bookmarkEnd w:id="0"/>
    <w:p w:rsidR="006C0F26" w:rsidRPr="001B6D4E" w:rsidRDefault="001B6D4E" w:rsidP="006C0F26">
      <w:pPr>
        <w:overflowPunct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proofErr w:type="spellStart"/>
      <w:r w:rsidRPr="001B6D4E">
        <w:rPr>
          <w:b/>
          <w:sz w:val="28"/>
          <w:szCs w:val="28"/>
        </w:rPr>
        <w:t>Ферзиковского</w:t>
      </w:r>
      <w:proofErr w:type="spellEnd"/>
      <w:r w:rsidRPr="001B6D4E">
        <w:rPr>
          <w:b/>
          <w:sz w:val="28"/>
          <w:szCs w:val="28"/>
        </w:rPr>
        <w:t xml:space="preserve"> района </w:t>
      </w:r>
      <w:r w:rsidR="006C0F26" w:rsidRPr="001B6D4E">
        <w:rPr>
          <w:b/>
          <w:sz w:val="28"/>
          <w:szCs w:val="28"/>
        </w:rPr>
        <w:t>Калужской области</w:t>
      </w:r>
    </w:p>
    <w:p w:rsidR="002B57BC" w:rsidRPr="00C426F2" w:rsidRDefault="002B57BC" w:rsidP="002B57BC">
      <w:pPr>
        <w:overflowPunct w:val="0"/>
        <w:autoSpaceDE w:val="0"/>
        <w:autoSpaceDN w:val="0"/>
        <w:adjustRightInd w:val="0"/>
        <w:jc w:val="center"/>
        <w:rPr>
          <w:sz w:val="36"/>
          <w:szCs w:val="36"/>
        </w:rPr>
      </w:pPr>
    </w:p>
    <w:p w:rsidR="002B57BC" w:rsidRDefault="006C0F26" w:rsidP="002B57BC">
      <w:pPr>
        <w:overflowPunct w:val="0"/>
        <w:autoSpaceDE w:val="0"/>
        <w:autoSpaceDN w:val="0"/>
        <w:adjustRightInd w:val="0"/>
        <w:jc w:val="center"/>
        <w:rPr>
          <w:b/>
          <w:sz w:val="36"/>
        </w:rPr>
      </w:pPr>
      <w:r>
        <w:rPr>
          <w:b/>
          <w:sz w:val="36"/>
        </w:rPr>
        <w:t>ПОСТАНОВЛЕНИЕ</w:t>
      </w:r>
    </w:p>
    <w:p w:rsidR="00D72587" w:rsidRDefault="00D72587" w:rsidP="002B57BC">
      <w:pPr>
        <w:overflowPunct w:val="0"/>
        <w:autoSpaceDE w:val="0"/>
        <w:autoSpaceDN w:val="0"/>
        <w:adjustRightInd w:val="0"/>
        <w:jc w:val="center"/>
        <w:rPr>
          <w:b/>
          <w:sz w:val="32"/>
        </w:rPr>
      </w:pPr>
    </w:p>
    <w:p w:rsidR="00BA3099" w:rsidRPr="00BE156E" w:rsidRDefault="00934BA1" w:rsidP="00934BA1">
      <w:pPr>
        <w:overflowPunct w:val="0"/>
        <w:autoSpaceDE w:val="0"/>
        <w:autoSpaceDN w:val="0"/>
        <w:adjustRightInd w:val="0"/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      </w:t>
      </w:r>
      <w:r w:rsidR="006A54C0">
        <w:rPr>
          <w:sz w:val="24"/>
          <w:szCs w:val="24"/>
        </w:rPr>
        <w:t>о</w:t>
      </w:r>
      <w:r w:rsidR="00BA3099" w:rsidRPr="00BA3099">
        <w:rPr>
          <w:sz w:val="24"/>
          <w:szCs w:val="24"/>
        </w:rPr>
        <w:t>т</w:t>
      </w:r>
      <w:r>
        <w:rPr>
          <w:sz w:val="24"/>
          <w:szCs w:val="24"/>
          <w:u w:val="single"/>
        </w:rPr>
        <w:t xml:space="preserve">_16 </w:t>
      </w:r>
      <w:r w:rsidR="005C37CF">
        <w:rPr>
          <w:sz w:val="24"/>
          <w:szCs w:val="24"/>
          <w:u w:val="single"/>
        </w:rPr>
        <w:t>ноября</w:t>
      </w:r>
      <w:r w:rsidR="00BA3099" w:rsidRPr="00BA3099">
        <w:rPr>
          <w:sz w:val="24"/>
          <w:szCs w:val="24"/>
          <w:u w:val="single"/>
        </w:rPr>
        <w:t xml:space="preserve"> 20</w:t>
      </w:r>
      <w:r w:rsidR="00953069">
        <w:rPr>
          <w:sz w:val="24"/>
          <w:szCs w:val="24"/>
          <w:u w:val="single"/>
        </w:rPr>
        <w:t>1</w:t>
      </w:r>
      <w:r w:rsidR="008C0DE6">
        <w:rPr>
          <w:sz w:val="24"/>
          <w:szCs w:val="24"/>
          <w:u w:val="single"/>
        </w:rPr>
        <w:t>8</w:t>
      </w:r>
      <w:r w:rsidR="00BA3099" w:rsidRPr="00BA3099">
        <w:rPr>
          <w:sz w:val="24"/>
          <w:szCs w:val="24"/>
          <w:u w:val="single"/>
        </w:rPr>
        <w:t xml:space="preserve"> г</w:t>
      </w:r>
      <w:r w:rsidR="00521A6D">
        <w:rPr>
          <w:sz w:val="24"/>
          <w:szCs w:val="24"/>
          <w:u w:val="single"/>
        </w:rPr>
        <w:t>ода</w:t>
      </w:r>
      <w:r w:rsidR="00BA3099" w:rsidRPr="00BA3099">
        <w:rPr>
          <w:sz w:val="24"/>
          <w:szCs w:val="24"/>
        </w:rPr>
        <w:t xml:space="preserve">                                                               </w:t>
      </w:r>
      <w:r>
        <w:rPr>
          <w:sz w:val="24"/>
          <w:szCs w:val="24"/>
        </w:rPr>
        <w:t xml:space="preserve">                                    </w:t>
      </w:r>
      <w:r w:rsidR="00BA3099" w:rsidRPr="00BA3099">
        <w:rPr>
          <w:sz w:val="24"/>
          <w:szCs w:val="24"/>
        </w:rPr>
        <w:t xml:space="preserve"> №</w:t>
      </w:r>
      <w:r>
        <w:rPr>
          <w:sz w:val="24"/>
          <w:szCs w:val="24"/>
        </w:rPr>
        <w:t>42</w:t>
      </w:r>
    </w:p>
    <w:p w:rsidR="00242CAA" w:rsidRPr="00934BA1" w:rsidRDefault="001B6D4E" w:rsidP="00E82029">
      <w:pPr>
        <w:overflowPunct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934BA1">
        <w:rPr>
          <w:b/>
          <w:sz w:val="24"/>
          <w:szCs w:val="24"/>
        </w:rPr>
        <w:t>с. Кольцово</w:t>
      </w:r>
    </w:p>
    <w:p w:rsidR="00934BA1" w:rsidRPr="00B30983" w:rsidRDefault="00934BA1" w:rsidP="00E82029">
      <w:pPr>
        <w:overflowPunct w:val="0"/>
        <w:autoSpaceDE w:val="0"/>
        <w:autoSpaceDN w:val="0"/>
        <w:adjustRightInd w:val="0"/>
        <w:jc w:val="center"/>
        <w:rPr>
          <w:b/>
          <w:color w:val="FF0000"/>
          <w:sz w:val="24"/>
          <w:szCs w:val="24"/>
        </w:rPr>
      </w:pPr>
    </w:p>
    <w:p w:rsidR="00E82029" w:rsidRPr="00E82029" w:rsidRDefault="00E82029" w:rsidP="00E82029">
      <w:pPr>
        <w:overflowPunct w:val="0"/>
        <w:autoSpaceDE w:val="0"/>
        <w:autoSpaceDN w:val="0"/>
        <w:adjustRightInd w:val="0"/>
        <w:ind w:right="4961"/>
        <w:jc w:val="both"/>
        <w:rPr>
          <w:b/>
          <w:sz w:val="24"/>
          <w:szCs w:val="24"/>
        </w:rPr>
      </w:pPr>
      <w:r w:rsidRPr="00E82029">
        <w:rPr>
          <w:b/>
          <w:sz w:val="24"/>
          <w:szCs w:val="24"/>
        </w:rPr>
        <w:t xml:space="preserve">Об утверждении Перечня муниципальных услуг, оказываемых </w:t>
      </w:r>
      <w:r w:rsidRPr="001904F4">
        <w:rPr>
          <w:b/>
          <w:sz w:val="24"/>
          <w:szCs w:val="24"/>
        </w:rPr>
        <w:t xml:space="preserve">администрацией (исполнительно-распорядительным органом) </w:t>
      </w:r>
      <w:r w:rsidR="001B6D4E" w:rsidRPr="001904F4">
        <w:rPr>
          <w:b/>
          <w:sz w:val="24"/>
          <w:szCs w:val="24"/>
        </w:rPr>
        <w:t>сельского поселения «Село Кольцово»</w:t>
      </w:r>
      <w:r w:rsidRPr="001904F4">
        <w:rPr>
          <w:b/>
          <w:sz w:val="24"/>
          <w:szCs w:val="24"/>
        </w:rPr>
        <w:t xml:space="preserve">, </w:t>
      </w:r>
      <w:r w:rsidRPr="00E82029">
        <w:rPr>
          <w:b/>
          <w:sz w:val="24"/>
          <w:szCs w:val="24"/>
        </w:rPr>
        <w:t xml:space="preserve">предоставление которых в </w:t>
      </w:r>
      <w:r>
        <w:rPr>
          <w:b/>
          <w:bCs/>
          <w:sz w:val="24"/>
          <w:szCs w:val="24"/>
        </w:rPr>
        <w:t>Многофункциональном</w:t>
      </w:r>
      <w:r w:rsidRPr="00E82029">
        <w:rPr>
          <w:b/>
          <w:bCs/>
          <w:sz w:val="24"/>
          <w:szCs w:val="24"/>
        </w:rPr>
        <w:t xml:space="preserve"> центр</w:t>
      </w:r>
      <w:r>
        <w:rPr>
          <w:b/>
          <w:bCs/>
          <w:sz w:val="24"/>
          <w:szCs w:val="24"/>
        </w:rPr>
        <w:t>е</w:t>
      </w:r>
      <w:r w:rsidRPr="00E82029">
        <w:rPr>
          <w:b/>
          <w:bCs/>
          <w:sz w:val="24"/>
          <w:szCs w:val="24"/>
        </w:rPr>
        <w:t xml:space="preserve"> предоставления государственных и муниципальных услуг </w:t>
      </w:r>
      <w:r w:rsidRPr="00E82029">
        <w:rPr>
          <w:b/>
          <w:sz w:val="24"/>
          <w:szCs w:val="24"/>
        </w:rPr>
        <w:t>посредством комплексного запроса не осуществляется</w:t>
      </w:r>
    </w:p>
    <w:p w:rsidR="00E82029" w:rsidRDefault="00E82029" w:rsidP="002C1505">
      <w:pPr>
        <w:ind w:firstLine="851"/>
        <w:jc w:val="both"/>
        <w:rPr>
          <w:sz w:val="26"/>
          <w:szCs w:val="26"/>
        </w:rPr>
      </w:pPr>
    </w:p>
    <w:p w:rsidR="00242CAA" w:rsidRPr="001904F4" w:rsidRDefault="00242CAA" w:rsidP="002C1505">
      <w:pPr>
        <w:ind w:firstLine="851"/>
        <w:jc w:val="both"/>
        <w:rPr>
          <w:b/>
          <w:sz w:val="26"/>
          <w:szCs w:val="26"/>
        </w:rPr>
      </w:pPr>
      <w:proofErr w:type="gramStart"/>
      <w:r w:rsidRPr="009B4B54">
        <w:rPr>
          <w:sz w:val="26"/>
          <w:szCs w:val="26"/>
        </w:rPr>
        <w:t xml:space="preserve">В соответствии с </w:t>
      </w:r>
      <w:r w:rsidR="00E82029">
        <w:rPr>
          <w:sz w:val="26"/>
          <w:szCs w:val="26"/>
        </w:rPr>
        <w:t>Федеральным</w:t>
      </w:r>
      <w:r w:rsidR="001B6D4E">
        <w:rPr>
          <w:sz w:val="26"/>
          <w:szCs w:val="26"/>
        </w:rPr>
        <w:t xml:space="preserve"> </w:t>
      </w:r>
      <w:hyperlink r:id="rId9" w:history="1">
        <w:r w:rsidR="00E82029" w:rsidRPr="008D7359">
          <w:rPr>
            <w:sz w:val="26"/>
            <w:szCs w:val="26"/>
          </w:rPr>
          <w:t>закон</w:t>
        </w:r>
      </w:hyperlink>
      <w:r w:rsidR="00E82029">
        <w:rPr>
          <w:sz w:val="26"/>
          <w:szCs w:val="26"/>
        </w:rPr>
        <w:t>ом</w:t>
      </w:r>
      <w:r w:rsidR="00E82029" w:rsidRPr="008D7359">
        <w:rPr>
          <w:sz w:val="26"/>
          <w:szCs w:val="26"/>
        </w:rPr>
        <w:t xml:space="preserve"> от 27</w:t>
      </w:r>
      <w:r w:rsidR="00BA72CC">
        <w:rPr>
          <w:sz w:val="26"/>
          <w:szCs w:val="26"/>
        </w:rPr>
        <w:t xml:space="preserve"> июля </w:t>
      </w:r>
      <w:r w:rsidR="00E82029" w:rsidRPr="008D7359">
        <w:rPr>
          <w:sz w:val="26"/>
          <w:szCs w:val="26"/>
        </w:rPr>
        <w:t xml:space="preserve">2010 </w:t>
      </w:r>
      <w:r w:rsidR="00BA72CC">
        <w:rPr>
          <w:sz w:val="26"/>
          <w:szCs w:val="26"/>
        </w:rPr>
        <w:t xml:space="preserve">года </w:t>
      </w:r>
      <w:r w:rsidR="00E82029" w:rsidRPr="008D7359">
        <w:rPr>
          <w:sz w:val="26"/>
          <w:szCs w:val="26"/>
        </w:rPr>
        <w:t>№210-ФЗ «Об организации предоставления государственных и муниципальных услуг»</w:t>
      </w:r>
      <w:r w:rsidR="00E82029">
        <w:rPr>
          <w:sz w:val="26"/>
          <w:szCs w:val="26"/>
        </w:rPr>
        <w:t xml:space="preserve">, в целях закрепления возможности предоставления в Многофункциональных центрах предоставления государственных и муниципальных услуг посредством подачи заявителем единого </w:t>
      </w:r>
      <w:r w:rsidR="00E82029" w:rsidRPr="001904F4">
        <w:rPr>
          <w:sz w:val="26"/>
          <w:szCs w:val="26"/>
        </w:rPr>
        <w:t>заявления</w:t>
      </w:r>
      <w:r w:rsidR="001B6D4E" w:rsidRPr="001904F4">
        <w:rPr>
          <w:sz w:val="26"/>
          <w:szCs w:val="26"/>
        </w:rPr>
        <w:t>,</w:t>
      </w:r>
      <w:r w:rsidR="00E82029" w:rsidRPr="001904F4">
        <w:rPr>
          <w:sz w:val="26"/>
          <w:szCs w:val="26"/>
        </w:rPr>
        <w:t xml:space="preserve"> </w:t>
      </w:r>
      <w:r w:rsidR="000E355F" w:rsidRPr="001904F4">
        <w:rPr>
          <w:sz w:val="26"/>
          <w:szCs w:val="26"/>
        </w:rPr>
        <w:t>администрация (испол</w:t>
      </w:r>
      <w:r w:rsidR="001B6D4E" w:rsidRPr="001904F4">
        <w:rPr>
          <w:sz w:val="26"/>
          <w:szCs w:val="26"/>
        </w:rPr>
        <w:t>нительно-распорядительный орган) сельского поселения «Село Кольцово»</w:t>
      </w:r>
      <w:r w:rsidR="000E355F" w:rsidRPr="001904F4">
        <w:rPr>
          <w:sz w:val="26"/>
          <w:szCs w:val="26"/>
        </w:rPr>
        <w:t xml:space="preserve"> </w:t>
      </w:r>
      <w:r w:rsidR="000E355F" w:rsidRPr="001904F4">
        <w:rPr>
          <w:b/>
          <w:sz w:val="26"/>
          <w:szCs w:val="26"/>
        </w:rPr>
        <w:t>ПОСТАНОВЛЯЕТ:</w:t>
      </w:r>
      <w:proofErr w:type="gramEnd"/>
    </w:p>
    <w:p w:rsidR="00D72587" w:rsidRPr="00B30983" w:rsidRDefault="00D72587" w:rsidP="00E82029">
      <w:pPr>
        <w:ind w:firstLine="567"/>
        <w:rPr>
          <w:color w:val="FF0000"/>
          <w:sz w:val="26"/>
          <w:szCs w:val="26"/>
        </w:rPr>
      </w:pPr>
    </w:p>
    <w:p w:rsidR="00E724B0" w:rsidRDefault="00E82029" w:rsidP="00E724B0">
      <w:pPr>
        <w:pStyle w:val="ab"/>
        <w:numPr>
          <w:ilvl w:val="0"/>
          <w:numId w:val="20"/>
        </w:numPr>
        <w:ind w:left="0" w:firstLine="567"/>
        <w:jc w:val="both"/>
        <w:rPr>
          <w:sz w:val="26"/>
          <w:szCs w:val="26"/>
        </w:rPr>
      </w:pPr>
      <w:r w:rsidRPr="00E82029">
        <w:rPr>
          <w:sz w:val="26"/>
          <w:szCs w:val="26"/>
        </w:rPr>
        <w:t>Утвердить Перечень муниципальных услуг</w:t>
      </w:r>
      <w:r w:rsidR="00E724B0">
        <w:rPr>
          <w:sz w:val="26"/>
          <w:szCs w:val="26"/>
        </w:rPr>
        <w:t>,</w:t>
      </w:r>
      <w:r w:rsidRPr="00E82029">
        <w:rPr>
          <w:sz w:val="26"/>
          <w:szCs w:val="26"/>
        </w:rPr>
        <w:t xml:space="preserve"> оказываемых </w:t>
      </w:r>
      <w:r w:rsidRPr="001904F4">
        <w:rPr>
          <w:sz w:val="26"/>
          <w:szCs w:val="26"/>
        </w:rPr>
        <w:t>администрацией (исполнительно-рас</w:t>
      </w:r>
      <w:r w:rsidR="001B6D4E" w:rsidRPr="001904F4">
        <w:rPr>
          <w:sz w:val="26"/>
          <w:szCs w:val="26"/>
        </w:rPr>
        <w:t>порядительным органом) сельского поселения «Село Кольцово</w:t>
      </w:r>
      <w:r w:rsidRPr="001904F4">
        <w:rPr>
          <w:sz w:val="26"/>
          <w:szCs w:val="26"/>
        </w:rPr>
        <w:t>»,</w:t>
      </w:r>
      <w:r w:rsidRPr="00E82029">
        <w:rPr>
          <w:sz w:val="26"/>
          <w:szCs w:val="26"/>
        </w:rPr>
        <w:t xml:space="preserve"> предоставление которых в </w:t>
      </w:r>
      <w:r w:rsidRPr="00E82029">
        <w:rPr>
          <w:bCs/>
          <w:sz w:val="26"/>
          <w:szCs w:val="26"/>
        </w:rPr>
        <w:t xml:space="preserve">Многофункциональном центре предоставления государственных и муниципальных услуг </w:t>
      </w:r>
      <w:r w:rsidRPr="00E82029">
        <w:rPr>
          <w:sz w:val="26"/>
          <w:szCs w:val="26"/>
        </w:rPr>
        <w:t>посредством комплексного запроса не осуществляется</w:t>
      </w:r>
      <w:r w:rsidR="00E724B0">
        <w:rPr>
          <w:sz w:val="26"/>
          <w:szCs w:val="26"/>
        </w:rPr>
        <w:t xml:space="preserve"> (прилагается).</w:t>
      </w:r>
    </w:p>
    <w:p w:rsidR="00E724B0" w:rsidRDefault="00DB24CF" w:rsidP="00E724B0">
      <w:pPr>
        <w:pStyle w:val="ab"/>
        <w:numPr>
          <w:ilvl w:val="0"/>
          <w:numId w:val="20"/>
        </w:numPr>
        <w:ind w:left="0" w:firstLine="567"/>
        <w:jc w:val="both"/>
        <w:rPr>
          <w:sz w:val="26"/>
          <w:szCs w:val="26"/>
        </w:rPr>
      </w:pPr>
      <w:r w:rsidRPr="00E724B0">
        <w:rPr>
          <w:sz w:val="26"/>
          <w:szCs w:val="26"/>
        </w:rPr>
        <w:t>Настоящее Постановление вступает в силу со дня официального опубликования</w:t>
      </w:r>
      <w:r w:rsidR="00E724B0" w:rsidRPr="00E724B0">
        <w:rPr>
          <w:sz w:val="26"/>
          <w:szCs w:val="26"/>
        </w:rPr>
        <w:t xml:space="preserve"> и подлежит размещению на официальном сайте </w:t>
      </w:r>
      <w:r w:rsidR="00E724B0" w:rsidRPr="001904F4">
        <w:rPr>
          <w:sz w:val="26"/>
          <w:szCs w:val="26"/>
        </w:rPr>
        <w:t>администрации (исполни</w:t>
      </w:r>
      <w:r w:rsidR="001B6D4E" w:rsidRPr="001904F4">
        <w:rPr>
          <w:sz w:val="26"/>
          <w:szCs w:val="26"/>
        </w:rPr>
        <w:t>тельно – распорядительного органа) сельского поселения «Село Кольцово»</w:t>
      </w:r>
      <w:r w:rsidR="00E724B0" w:rsidRPr="001904F4">
        <w:rPr>
          <w:sz w:val="26"/>
          <w:szCs w:val="26"/>
        </w:rPr>
        <w:t xml:space="preserve"> в</w:t>
      </w:r>
      <w:r w:rsidR="00E724B0" w:rsidRPr="00E724B0">
        <w:rPr>
          <w:sz w:val="26"/>
          <w:szCs w:val="26"/>
        </w:rPr>
        <w:t xml:space="preserve"> сети Интернет</w:t>
      </w:r>
      <w:r w:rsidRPr="00E724B0">
        <w:rPr>
          <w:sz w:val="26"/>
          <w:szCs w:val="26"/>
        </w:rPr>
        <w:t>.</w:t>
      </w:r>
    </w:p>
    <w:p w:rsidR="00521A6D" w:rsidRPr="00E724B0" w:rsidRDefault="00E724B0" w:rsidP="00E724B0">
      <w:pPr>
        <w:pStyle w:val="ab"/>
        <w:numPr>
          <w:ilvl w:val="0"/>
          <w:numId w:val="20"/>
        </w:numPr>
        <w:ind w:left="0" w:firstLine="567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>Контроль за</w:t>
      </w:r>
      <w:proofErr w:type="gramEnd"/>
      <w:r>
        <w:rPr>
          <w:sz w:val="26"/>
          <w:szCs w:val="26"/>
        </w:rPr>
        <w:t xml:space="preserve"> исполнением настоящего постановления </w:t>
      </w:r>
      <w:r w:rsidR="00B30983">
        <w:rPr>
          <w:sz w:val="26"/>
          <w:szCs w:val="26"/>
        </w:rPr>
        <w:t>оставляю за собой</w:t>
      </w:r>
      <w:r w:rsidR="009B30EC" w:rsidRPr="00E724B0">
        <w:rPr>
          <w:sz w:val="26"/>
          <w:szCs w:val="26"/>
        </w:rPr>
        <w:t>.</w:t>
      </w:r>
    </w:p>
    <w:p w:rsidR="002C1505" w:rsidRPr="00DB24CF" w:rsidRDefault="002C1505">
      <w:pPr>
        <w:rPr>
          <w:b/>
          <w:sz w:val="25"/>
          <w:szCs w:val="25"/>
        </w:rPr>
      </w:pPr>
    </w:p>
    <w:tbl>
      <w:tblPr>
        <w:tblW w:w="0" w:type="auto"/>
        <w:tblInd w:w="108" w:type="dxa"/>
        <w:tblLook w:val="04A0"/>
      </w:tblPr>
      <w:tblGrid>
        <w:gridCol w:w="4342"/>
        <w:gridCol w:w="5111"/>
      </w:tblGrid>
      <w:tr w:rsidR="00F9402E" w:rsidRPr="001904F4" w:rsidTr="00B30983">
        <w:tc>
          <w:tcPr>
            <w:tcW w:w="4342" w:type="dxa"/>
            <w:shd w:val="clear" w:color="auto" w:fill="auto"/>
          </w:tcPr>
          <w:p w:rsidR="006C0F26" w:rsidRPr="001904F4" w:rsidRDefault="006C0F26" w:rsidP="006C0F26">
            <w:pPr>
              <w:rPr>
                <w:b/>
                <w:sz w:val="25"/>
                <w:szCs w:val="25"/>
              </w:rPr>
            </w:pPr>
            <w:r w:rsidRPr="001904F4">
              <w:rPr>
                <w:b/>
                <w:sz w:val="25"/>
                <w:szCs w:val="25"/>
              </w:rPr>
              <w:t xml:space="preserve">Глава администрации </w:t>
            </w:r>
          </w:p>
          <w:p w:rsidR="001B6D4E" w:rsidRPr="001904F4" w:rsidRDefault="001B6D4E" w:rsidP="006C0F26">
            <w:pPr>
              <w:rPr>
                <w:b/>
                <w:sz w:val="25"/>
                <w:szCs w:val="25"/>
              </w:rPr>
            </w:pPr>
            <w:r w:rsidRPr="001904F4">
              <w:rPr>
                <w:b/>
                <w:sz w:val="25"/>
                <w:szCs w:val="25"/>
              </w:rPr>
              <w:t xml:space="preserve">сельского поселения </w:t>
            </w:r>
          </w:p>
          <w:p w:rsidR="00F9402E" w:rsidRPr="001904F4" w:rsidRDefault="001B6D4E" w:rsidP="00AF53C9">
            <w:pPr>
              <w:rPr>
                <w:b/>
                <w:sz w:val="25"/>
                <w:szCs w:val="25"/>
              </w:rPr>
            </w:pPr>
            <w:r w:rsidRPr="001904F4">
              <w:rPr>
                <w:b/>
                <w:sz w:val="25"/>
                <w:szCs w:val="25"/>
              </w:rPr>
              <w:t>«Село Кольцово»</w:t>
            </w:r>
          </w:p>
        </w:tc>
        <w:tc>
          <w:tcPr>
            <w:tcW w:w="5111" w:type="dxa"/>
            <w:shd w:val="clear" w:color="auto" w:fill="auto"/>
          </w:tcPr>
          <w:p w:rsidR="00F9402E" w:rsidRPr="001904F4" w:rsidRDefault="00F9402E" w:rsidP="00D53F61">
            <w:pPr>
              <w:rPr>
                <w:b/>
                <w:sz w:val="25"/>
                <w:szCs w:val="25"/>
              </w:rPr>
            </w:pPr>
          </w:p>
          <w:p w:rsidR="00F9402E" w:rsidRPr="001904F4" w:rsidRDefault="00F9402E" w:rsidP="00D53F61">
            <w:pPr>
              <w:rPr>
                <w:b/>
                <w:sz w:val="25"/>
                <w:szCs w:val="25"/>
              </w:rPr>
            </w:pPr>
          </w:p>
          <w:p w:rsidR="00F9402E" w:rsidRPr="001904F4" w:rsidRDefault="001B6D4E" w:rsidP="001B6D4E">
            <w:pPr>
              <w:jc w:val="center"/>
              <w:rPr>
                <w:b/>
                <w:sz w:val="25"/>
                <w:szCs w:val="25"/>
              </w:rPr>
            </w:pPr>
            <w:r w:rsidRPr="001904F4">
              <w:rPr>
                <w:b/>
                <w:sz w:val="25"/>
                <w:szCs w:val="25"/>
              </w:rPr>
              <w:t xml:space="preserve">                              М.К.Сухорукова</w:t>
            </w:r>
          </w:p>
        </w:tc>
      </w:tr>
    </w:tbl>
    <w:p w:rsidR="00E724B0" w:rsidRDefault="00E724B0" w:rsidP="00AF53C9">
      <w:pPr>
        <w:rPr>
          <w:sz w:val="22"/>
          <w:szCs w:val="22"/>
        </w:rPr>
      </w:pPr>
      <w:r>
        <w:rPr>
          <w:sz w:val="22"/>
          <w:szCs w:val="22"/>
        </w:rPr>
        <w:br w:type="page"/>
      </w:r>
    </w:p>
    <w:p w:rsidR="009B4B54" w:rsidRPr="00E724B0" w:rsidRDefault="00E724B0" w:rsidP="00E724B0">
      <w:pPr>
        <w:jc w:val="right"/>
        <w:rPr>
          <w:sz w:val="24"/>
          <w:szCs w:val="24"/>
        </w:rPr>
      </w:pPr>
      <w:r w:rsidRPr="00E724B0">
        <w:rPr>
          <w:sz w:val="24"/>
          <w:szCs w:val="24"/>
        </w:rPr>
        <w:lastRenderedPageBreak/>
        <w:t xml:space="preserve">Приложение </w:t>
      </w:r>
    </w:p>
    <w:p w:rsidR="00E724B0" w:rsidRPr="00E724B0" w:rsidRDefault="00E724B0" w:rsidP="00E724B0">
      <w:pPr>
        <w:jc w:val="right"/>
        <w:rPr>
          <w:sz w:val="24"/>
          <w:szCs w:val="24"/>
        </w:rPr>
      </w:pPr>
      <w:r w:rsidRPr="00E724B0">
        <w:rPr>
          <w:sz w:val="24"/>
          <w:szCs w:val="24"/>
        </w:rPr>
        <w:t xml:space="preserve">к постановлению администрации </w:t>
      </w:r>
    </w:p>
    <w:p w:rsidR="00E724B0" w:rsidRPr="00E724B0" w:rsidRDefault="00E724B0" w:rsidP="00E724B0">
      <w:pPr>
        <w:jc w:val="right"/>
        <w:rPr>
          <w:sz w:val="24"/>
          <w:szCs w:val="24"/>
        </w:rPr>
      </w:pPr>
      <w:r w:rsidRPr="00E724B0">
        <w:rPr>
          <w:sz w:val="24"/>
          <w:szCs w:val="24"/>
        </w:rPr>
        <w:t xml:space="preserve">(исполнительно-распорядительного органа) </w:t>
      </w:r>
    </w:p>
    <w:p w:rsidR="00E724B0" w:rsidRPr="00E724B0" w:rsidRDefault="00F979AA" w:rsidP="00F979AA">
      <w:pPr>
        <w:ind w:right="141"/>
        <w:jc w:val="right"/>
        <w:rPr>
          <w:sz w:val="24"/>
          <w:szCs w:val="24"/>
        </w:rPr>
      </w:pPr>
      <w:r>
        <w:rPr>
          <w:sz w:val="24"/>
          <w:szCs w:val="24"/>
        </w:rPr>
        <w:t>с</w:t>
      </w:r>
      <w:r w:rsidR="001B6D4E">
        <w:rPr>
          <w:sz w:val="24"/>
          <w:szCs w:val="24"/>
        </w:rPr>
        <w:t>ельского поселения «Село Кольцово</w:t>
      </w:r>
      <w:r w:rsidR="00E724B0" w:rsidRPr="00E724B0">
        <w:rPr>
          <w:sz w:val="24"/>
          <w:szCs w:val="24"/>
        </w:rPr>
        <w:t xml:space="preserve">» </w:t>
      </w:r>
    </w:p>
    <w:p w:rsidR="00E724B0" w:rsidRDefault="00E724B0" w:rsidP="00E724B0">
      <w:pPr>
        <w:jc w:val="right"/>
        <w:rPr>
          <w:sz w:val="24"/>
          <w:szCs w:val="24"/>
        </w:rPr>
      </w:pPr>
      <w:r w:rsidRPr="00E724B0">
        <w:rPr>
          <w:sz w:val="24"/>
          <w:szCs w:val="24"/>
        </w:rPr>
        <w:t xml:space="preserve">от </w:t>
      </w:r>
      <w:r w:rsidR="00934BA1">
        <w:rPr>
          <w:sz w:val="24"/>
          <w:szCs w:val="24"/>
        </w:rPr>
        <w:t xml:space="preserve"> 16</w:t>
      </w:r>
      <w:r w:rsidRPr="00E724B0">
        <w:rPr>
          <w:sz w:val="24"/>
          <w:szCs w:val="24"/>
        </w:rPr>
        <w:t xml:space="preserve"> ноября 2018 года №</w:t>
      </w:r>
      <w:r w:rsidR="00934BA1">
        <w:rPr>
          <w:sz w:val="24"/>
          <w:szCs w:val="24"/>
        </w:rPr>
        <w:t>42</w:t>
      </w:r>
    </w:p>
    <w:p w:rsidR="00E724B0" w:rsidRDefault="00E724B0" w:rsidP="00E724B0">
      <w:pPr>
        <w:jc w:val="right"/>
        <w:rPr>
          <w:sz w:val="24"/>
          <w:szCs w:val="24"/>
        </w:rPr>
      </w:pPr>
    </w:p>
    <w:p w:rsidR="00E724B0" w:rsidRPr="00E724B0" w:rsidRDefault="00E724B0" w:rsidP="00E724B0">
      <w:pPr>
        <w:jc w:val="center"/>
        <w:rPr>
          <w:b/>
          <w:sz w:val="24"/>
          <w:szCs w:val="24"/>
        </w:rPr>
      </w:pPr>
    </w:p>
    <w:p w:rsidR="00E724B0" w:rsidRDefault="00E724B0" w:rsidP="00E724B0">
      <w:pPr>
        <w:jc w:val="center"/>
        <w:rPr>
          <w:b/>
          <w:sz w:val="26"/>
          <w:szCs w:val="26"/>
        </w:rPr>
      </w:pPr>
      <w:r w:rsidRPr="00E724B0">
        <w:rPr>
          <w:b/>
          <w:sz w:val="26"/>
          <w:szCs w:val="26"/>
        </w:rPr>
        <w:t xml:space="preserve">Перечень муниципальных услуг, оказываемых </w:t>
      </w:r>
      <w:r w:rsidRPr="001904F4">
        <w:rPr>
          <w:b/>
          <w:sz w:val="26"/>
          <w:szCs w:val="26"/>
        </w:rPr>
        <w:t>администрацией (исполнительно-рас</w:t>
      </w:r>
      <w:r w:rsidR="00934BA1" w:rsidRPr="001904F4">
        <w:rPr>
          <w:b/>
          <w:sz w:val="26"/>
          <w:szCs w:val="26"/>
        </w:rPr>
        <w:t>порядительным органом) сельского поселения «Село Кольцово</w:t>
      </w:r>
      <w:r w:rsidRPr="001904F4">
        <w:rPr>
          <w:b/>
          <w:sz w:val="26"/>
          <w:szCs w:val="26"/>
        </w:rPr>
        <w:t>», предоставление</w:t>
      </w:r>
      <w:r w:rsidRPr="00E724B0">
        <w:rPr>
          <w:b/>
          <w:sz w:val="26"/>
          <w:szCs w:val="26"/>
        </w:rPr>
        <w:t xml:space="preserve"> которых в </w:t>
      </w:r>
      <w:r w:rsidRPr="00E724B0">
        <w:rPr>
          <w:b/>
          <w:bCs/>
          <w:sz w:val="26"/>
          <w:szCs w:val="26"/>
        </w:rPr>
        <w:t xml:space="preserve">Многофункциональном центре предоставления государственных и муниципальных услуг </w:t>
      </w:r>
      <w:r w:rsidRPr="00E724B0">
        <w:rPr>
          <w:b/>
          <w:sz w:val="26"/>
          <w:szCs w:val="26"/>
        </w:rPr>
        <w:t>посредством комплексного запроса не осуществляется</w:t>
      </w:r>
    </w:p>
    <w:p w:rsidR="00E724B0" w:rsidRDefault="00E724B0" w:rsidP="00E724B0">
      <w:pPr>
        <w:jc w:val="center"/>
        <w:rPr>
          <w:b/>
          <w:sz w:val="26"/>
          <w:szCs w:val="26"/>
        </w:rPr>
      </w:pPr>
    </w:p>
    <w:tbl>
      <w:tblPr>
        <w:tblStyle w:val="a6"/>
        <w:tblW w:w="0" w:type="auto"/>
        <w:tblLook w:val="04A0"/>
      </w:tblPr>
      <w:tblGrid>
        <w:gridCol w:w="588"/>
        <w:gridCol w:w="9443"/>
      </w:tblGrid>
      <w:tr w:rsidR="00B30983" w:rsidTr="00B30983">
        <w:tc>
          <w:tcPr>
            <w:tcW w:w="588" w:type="dxa"/>
          </w:tcPr>
          <w:p w:rsidR="00B30983" w:rsidRPr="00BA72CC" w:rsidRDefault="00B30983" w:rsidP="00E724B0">
            <w:pPr>
              <w:jc w:val="center"/>
              <w:rPr>
                <w:b/>
                <w:sz w:val="26"/>
                <w:szCs w:val="26"/>
              </w:rPr>
            </w:pPr>
            <w:r w:rsidRPr="00BA72CC">
              <w:rPr>
                <w:b/>
                <w:sz w:val="26"/>
                <w:szCs w:val="26"/>
              </w:rPr>
              <w:t xml:space="preserve">№ </w:t>
            </w:r>
            <w:proofErr w:type="gramStart"/>
            <w:r w:rsidRPr="00BA72CC">
              <w:rPr>
                <w:b/>
                <w:sz w:val="26"/>
                <w:szCs w:val="26"/>
              </w:rPr>
              <w:t>п</w:t>
            </w:r>
            <w:proofErr w:type="gramEnd"/>
            <w:r w:rsidRPr="00BA72CC">
              <w:rPr>
                <w:b/>
                <w:sz w:val="26"/>
                <w:szCs w:val="26"/>
              </w:rPr>
              <w:t>/п</w:t>
            </w:r>
          </w:p>
        </w:tc>
        <w:tc>
          <w:tcPr>
            <w:tcW w:w="9443" w:type="dxa"/>
          </w:tcPr>
          <w:p w:rsidR="00B30983" w:rsidRPr="00BA72CC" w:rsidRDefault="00B30983" w:rsidP="00E724B0">
            <w:pPr>
              <w:jc w:val="center"/>
              <w:rPr>
                <w:b/>
                <w:sz w:val="26"/>
                <w:szCs w:val="26"/>
              </w:rPr>
            </w:pPr>
            <w:r w:rsidRPr="00BA72CC">
              <w:rPr>
                <w:b/>
                <w:sz w:val="26"/>
                <w:szCs w:val="26"/>
              </w:rPr>
              <w:t>Наименование муниципальной услуги</w:t>
            </w:r>
          </w:p>
        </w:tc>
      </w:tr>
      <w:tr w:rsidR="00B30983" w:rsidTr="00B30983">
        <w:tc>
          <w:tcPr>
            <w:tcW w:w="588" w:type="dxa"/>
          </w:tcPr>
          <w:p w:rsidR="00B30983" w:rsidRPr="00BA72CC" w:rsidRDefault="00B30983" w:rsidP="00E724B0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9443" w:type="dxa"/>
          </w:tcPr>
          <w:p w:rsidR="00B30983" w:rsidRPr="00B30983" w:rsidRDefault="00B30983" w:rsidP="005D7334">
            <w:pPr>
              <w:jc w:val="both"/>
              <w:rPr>
                <w:sz w:val="26"/>
                <w:szCs w:val="26"/>
              </w:rPr>
            </w:pPr>
            <w:r w:rsidRPr="00B30983">
              <w:rPr>
                <w:color w:val="000000"/>
                <w:sz w:val="26"/>
                <w:szCs w:val="26"/>
                <w:shd w:val="clear" w:color="auto" w:fill="FFFFFF"/>
              </w:rPr>
              <w:t>Перевод жилого помещения в нежилое помещение и нежилого помещения в жилое помещение</w:t>
            </w:r>
          </w:p>
        </w:tc>
      </w:tr>
      <w:tr w:rsidR="00B30983" w:rsidTr="00B30983">
        <w:tc>
          <w:tcPr>
            <w:tcW w:w="588" w:type="dxa"/>
          </w:tcPr>
          <w:p w:rsidR="00B30983" w:rsidRPr="00BA72CC" w:rsidRDefault="00B30983" w:rsidP="00E724B0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9443" w:type="dxa"/>
          </w:tcPr>
          <w:p w:rsidR="00B30983" w:rsidRPr="00B30983" w:rsidRDefault="00B30983" w:rsidP="005D7334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</w:t>
            </w:r>
            <w:r w:rsidRPr="00B30983">
              <w:rPr>
                <w:sz w:val="26"/>
                <w:szCs w:val="26"/>
              </w:rPr>
              <w:t>риём заявлений и выдача документов о согласовании переустройства и (или) перепланировки жилого помещения</w:t>
            </w:r>
          </w:p>
        </w:tc>
      </w:tr>
      <w:tr w:rsidR="00B30983" w:rsidTr="00B30983">
        <w:tc>
          <w:tcPr>
            <w:tcW w:w="588" w:type="dxa"/>
          </w:tcPr>
          <w:p w:rsidR="00B30983" w:rsidRPr="00BA72CC" w:rsidRDefault="00B30983" w:rsidP="00E724B0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9443" w:type="dxa"/>
          </w:tcPr>
          <w:p w:rsidR="00B30983" w:rsidRPr="00B30983" w:rsidRDefault="00B30983" w:rsidP="005D7334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</w:t>
            </w:r>
            <w:r w:rsidRPr="00B30983">
              <w:rPr>
                <w:sz w:val="26"/>
                <w:szCs w:val="26"/>
              </w:rPr>
              <w:t xml:space="preserve">ризнание граждан </w:t>
            </w:r>
            <w:proofErr w:type="gramStart"/>
            <w:r w:rsidRPr="00B30983">
              <w:rPr>
                <w:sz w:val="26"/>
                <w:szCs w:val="26"/>
              </w:rPr>
              <w:t>малоимущими</w:t>
            </w:r>
            <w:proofErr w:type="gramEnd"/>
            <w:r w:rsidRPr="00B30983">
              <w:rPr>
                <w:sz w:val="26"/>
                <w:szCs w:val="26"/>
              </w:rPr>
              <w:t xml:space="preserve"> в целях предоставления им жилых помещений муниципального жилищного фонда по договорам социального найма</w:t>
            </w:r>
          </w:p>
        </w:tc>
      </w:tr>
      <w:tr w:rsidR="00B30983" w:rsidTr="00B30983">
        <w:tc>
          <w:tcPr>
            <w:tcW w:w="588" w:type="dxa"/>
          </w:tcPr>
          <w:p w:rsidR="00B30983" w:rsidRPr="00BA72CC" w:rsidRDefault="00B30983" w:rsidP="00E724B0">
            <w:pPr>
              <w:jc w:val="both"/>
              <w:rPr>
                <w:sz w:val="26"/>
                <w:szCs w:val="26"/>
              </w:rPr>
            </w:pPr>
            <w:r w:rsidRPr="00BA72CC">
              <w:rPr>
                <w:sz w:val="26"/>
                <w:szCs w:val="26"/>
              </w:rPr>
              <w:t>5.</w:t>
            </w:r>
          </w:p>
        </w:tc>
        <w:tc>
          <w:tcPr>
            <w:tcW w:w="9443" w:type="dxa"/>
          </w:tcPr>
          <w:p w:rsidR="00B30983" w:rsidRPr="00B30983" w:rsidRDefault="00B30983" w:rsidP="005D7334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</w:t>
            </w:r>
            <w:r w:rsidRPr="00B30983">
              <w:rPr>
                <w:sz w:val="26"/>
                <w:szCs w:val="26"/>
              </w:rPr>
              <w:t>остановка граждан на учет в качестве нуждающихся в жилых помещениях, предоставляемых по договорам социального найма</w:t>
            </w:r>
          </w:p>
        </w:tc>
      </w:tr>
      <w:tr w:rsidR="00B30983" w:rsidTr="00B30983">
        <w:tc>
          <w:tcPr>
            <w:tcW w:w="588" w:type="dxa"/>
          </w:tcPr>
          <w:p w:rsidR="00B30983" w:rsidRPr="00BA72CC" w:rsidRDefault="00B30983" w:rsidP="00E724B0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</w:p>
        </w:tc>
        <w:tc>
          <w:tcPr>
            <w:tcW w:w="9443" w:type="dxa"/>
          </w:tcPr>
          <w:p w:rsidR="00B30983" w:rsidRPr="00B30983" w:rsidRDefault="00B30983" w:rsidP="005D7334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</w:t>
            </w:r>
            <w:r w:rsidRPr="00B30983">
              <w:rPr>
                <w:sz w:val="26"/>
                <w:szCs w:val="26"/>
              </w:rPr>
              <w:t>ризнание помещения жилым помещением, жилого помещения пригодным (непригодным) для проживания и многоквартирного дома аварийным и подлежащим сносу или реконструкции</w:t>
            </w:r>
          </w:p>
        </w:tc>
      </w:tr>
    </w:tbl>
    <w:p w:rsidR="00E724B0" w:rsidRPr="00E724B0" w:rsidRDefault="00E724B0" w:rsidP="00E724B0">
      <w:pPr>
        <w:jc w:val="center"/>
        <w:rPr>
          <w:b/>
          <w:sz w:val="24"/>
          <w:szCs w:val="24"/>
        </w:rPr>
      </w:pPr>
    </w:p>
    <w:sectPr w:rsidR="00E724B0" w:rsidRPr="00E724B0" w:rsidSect="00AF53C9">
      <w:headerReference w:type="default" r:id="rId10"/>
      <w:pgSz w:w="11906" w:h="16838"/>
      <w:pgMar w:top="142" w:right="424" w:bottom="709" w:left="1418" w:header="30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979AA" w:rsidRDefault="00F979AA" w:rsidP="00041568">
      <w:r>
        <w:separator/>
      </w:r>
    </w:p>
  </w:endnote>
  <w:endnote w:type="continuationSeparator" w:id="1">
    <w:p w:rsidR="00F979AA" w:rsidRDefault="00F979AA" w:rsidP="000415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979AA" w:rsidRDefault="00F979AA" w:rsidP="00041568">
      <w:r>
        <w:separator/>
      </w:r>
    </w:p>
  </w:footnote>
  <w:footnote w:type="continuationSeparator" w:id="1">
    <w:p w:rsidR="00F979AA" w:rsidRDefault="00F979AA" w:rsidP="0004156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79AA" w:rsidRDefault="00F979AA">
    <w:pPr>
      <w:pStyle w:val="a7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lvl w:ilvl="0">
      <w:start w:val="4"/>
      <w:numFmt w:val="decimal"/>
      <w:lvlText w:val="%1."/>
      <w:lvlJc w:val="left"/>
      <w:pPr>
        <w:tabs>
          <w:tab w:val="num" w:pos="0"/>
        </w:tabs>
        <w:ind w:left="2204" w:hanging="360"/>
      </w:pPr>
      <w:rPr>
        <w:b/>
      </w:rPr>
    </w:lvl>
    <w:lvl w:ilvl="1">
      <w:start w:val="7"/>
      <w:numFmt w:val="decimal"/>
      <w:lvlText w:val="%1.%2."/>
      <w:lvlJc w:val="left"/>
      <w:pPr>
        <w:tabs>
          <w:tab w:val="num" w:pos="0"/>
        </w:tabs>
        <w:ind w:left="2564" w:hanging="72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564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924" w:hanging="1080"/>
      </w:pPr>
      <w:rPr>
        <w:b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924" w:hanging="1080"/>
      </w:pPr>
      <w:rPr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284" w:hanging="1440"/>
      </w:pPr>
      <w:rPr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644" w:hanging="1800"/>
      </w:pPr>
      <w:rPr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644" w:hanging="180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004" w:hanging="2160"/>
      </w:pPr>
      <w:rPr>
        <w:b w:val="0"/>
      </w:rPr>
    </w:lvl>
  </w:abstractNum>
  <w:abstractNum w:abstractNumId="1">
    <w:nsid w:val="00000003"/>
    <w:multiLevelType w:val="multilevel"/>
    <w:tmpl w:val="D16A4E2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0000004"/>
    <w:multiLevelType w:val="multilevel"/>
    <w:tmpl w:val="56B49B2A"/>
    <w:name w:val="WW8Num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">
    <w:nsid w:val="00000005"/>
    <w:multiLevelType w:val="multilevel"/>
    <w:tmpl w:val="00000005"/>
    <w:name w:val="WW8Num19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0000006"/>
    <w:multiLevelType w:val="singleLevel"/>
    <w:tmpl w:val="00000006"/>
    <w:name w:val="WW8Num22"/>
    <w:lvl w:ilvl="0">
      <w:start w:val="7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</w:abstractNum>
  <w:abstractNum w:abstractNumId="5">
    <w:nsid w:val="00000007"/>
    <w:multiLevelType w:val="multilevel"/>
    <w:tmpl w:val="00000007"/>
    <w:name w:val="WW8Num2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20"/>
      </w:rPr>
    </w:lvl>
    <w:lvl w:ilvl="1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  <w:sz w:val="20"/>
      </w:rPr>
    </w:lvl>
  </w:abstractNum>
  <w:abstractNum w:abstractNumId="6">
    <w:nsid w:val="00000008"/>
    <w:multiLevelType w:val="multilevel"/>
    <w:tmpl w:val="00000008"/>
    <w:name w:val="WW8Num3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00000009"/>
    <w:multiLevelType w:val="multilevel"/>
    <w:tmpl w:val="B472E9E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8">
    <w:nsid w:val="14CF6B80"/>
    <w:multiLevelType w:val="hybridMultilevel"/>
    <w:tmpl w:val="C500350E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CA08C7"/>
    <w:multiLevelType w:val="hybridMultilevel"/>
    <w:tmpl w:val="DFF2E03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>
    <w:nsid w:val="20343241"/>
    <w:multiLevelType w:val="hybridMultilevel"/>
    <w:tmpl w:val="89A05F84"/>
    <w:lvl w:ilvl="0" w:tplc="041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4DC1ADA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36627BFB"/>
    <w:multiLevelType w:val="multilevel"/>
    <w:tmpl w:val="B4F6E58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688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5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3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4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55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37" w:hanging="1440"/>
      </w:pPr>
      <w:rPr>
        <w:rFonts w:hint="default"/>
      </w:rPr>
    </w:lvl>
  </w:abstractNum>
  <w:abstractNum w:abstractNumId="13">
    <w:nsid w:val="56F54D52"/>
    <w:multiLevelType w:val="multilevel"/>
    <w:tmpl w:val="00000002"/>
    <w:lvl w:ilvl="0">
      <w:start w:val="4"/>
      <w:numFmt w:val="decimal"/>
      <w:lvlText w:val="%1."/>
      <w:lvlJc w:val="left"/>
      <w:pPr>
        <w:tabs>
          <w:tab w:val="num" w:pos="0"/>
        </w:tabs>
        <w:ind w:left="2204" w:hanging="360"/>
      </w:pPr>
      <w:rPr>
        <w:b/>
      </w:rPr>
    </w:lvl>
    <w:lvl w:ilvl="1">
      <w:start w:val="7"/>
      <w:numFmt w:val="decimal"/>
      <w:lvlText w:val="%1.%2."/>
      <w:lvlJc w:val="left"/>
      <w:pPr>
        <w:tabs>
          <w:tab w:val="num" w:pos="0"/>
        </w:tabs>
        <w:ind w:left="2564" w:hanging="72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564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924" w:hanging="1080"/>
      </w:pPr>
      <w:rPr>
        <w:b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924" w:hanging="1080"/>
      </w:pPr>
      <w:rPr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284" w:hanging="1440"/>
      </w:pPr>
      <w:rPr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644" w:hanging="1800"/>
      </w:pPr>
      <w:rPr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644" w:hanging="180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004" w:hanging="2160"/>
      </w:pPr>
      <w:rPr>
        <w:b w:val="0"/>
      </w:rPr>
    </w:lvl>
  </w:abstractNum>
  <w:abstractNum w:abstractNumId="14">
    <w:nsid w:val="5AB407E2"/>
    <w:multiLevelType w:val="multilevel"/>
    <w:tmpl w:val="AF92E22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5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3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4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55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37" w:hanging="1440"/>
      </w:pPr>
      <w:rPr>
        <w:rFonts w:hint="default"/>
      </w:rPr>
    </w:lvl>
  </w:abstractNum>
  <w:abstractNum w:abstractNumId="15">
    <w:nsid w:val="5CE16B17"/>
    <w:multiLevelType w:val="multilevel"/>
    <w:tmpl w:val="A3C078C0"/>
    <w:lvl w:ilvl="0">
      <w:start w:val="6"/>
      <w:numFmt w:val="decimal"/>
      <w:lvlText w:val="%1."/>
      <w:lvlJc w:val="left"/>
      <w:pPr>
        <w:tabs>
          <w:tab w:val="num" w:pos="0"/>
        </w:tabs>
        <w:ind w:left="2204" w:hanging="360"/>
      </w:pPr>
      <w:rPr>
        <w:rFonts w:hint="default"/>
        <w:b/>
      </w:rPr>
    </w:lvl>
    <w:lvl w:ilvl="1">
      <w:start w:val="7"/>
      <w:numFmt w:val="decimal"/>
      <w:lvlText w:val="%1.%2."/>
      <w:lvlJc w:val="left"/>
      <w:pPr>
        <w:tabs>
          <w:tab w:val="num" w:pos="0"/>
        </w:tabs>
        <w:ind w:left="2564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56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924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924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284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644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644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004" w:hanging="2160"/>
      </w:pPr>
      <w:rPr>
        <w:rFonts w:hint="default"/>
        <w:b w:val="0"/>
      </w:rPr>
    </w:lvl>
  </w:abstractNum>
  <w:abstractNum w:abstractNumId="16">
    <w:nsid w:val="5F114FB0"/>
    <w:multiLevelType w:val="singleLevel"/>
    <w:tmpl w:val="C69A8826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7">
    <w:nsid w:val="61C060D9"/>
    <w:multiLevelType w:val="hybridMultilevel"/>
    <w:tmpl w:val="4A480502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8">
    <w:nsid w:val="75587052"/>
    <w:multiLevelType w:val="hybridMultilevel"/>
    <w:tmpl w:val="F7CA81F2"/>
    <w:lvl w:ilvl="0" w:tplc="050CEA3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9">
    <w:nsid w:val="7CE81D74"/>
    <w:multiLevelType w:val="multilevel"/>
    <w:tmpl w:val="B4F6E586"/>
    <w:lvl w:ilvl="0">
      <w:start w:val="1"/>
      <w:numFmt w:val="decimal"/>
      <w:lvlText w:val="%1."/>
      <w:lvlJc w:val="left"/>
      <w:pPr>
        <w:ind w:left="3905" w:hanging="360"/>
      </w:pPr>
      <w:rPr>
        <w:rFonts w:hint="default"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971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29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66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91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73" w:hanging="1440"/>
      </w:pPr>
      <w:rPr>
        <w:rFonts w:hint="default"/>
      </w:rPr>
    </w:lvl>
  </w:abstractNum>
  <w:num w:numId="1">
    <w:abstractNumId w:val="16"/>
  </w:num>
  <w:num w:numId="2">
    <w:abstractNumId w:val="10"/>
  </w:num>
  <w:num w:numId="3">
    <w:abstractNumId w:val="14"/>
  </w:num>
  <w:num w:numId="4">
    <w:abstractNumId w:val="11"/>
  </w:num>
  <w:num w:numId="5">
    <w:abstractNumId w:val="8"/>
  </w:num>
  <w:num w:numId="6">
    <w:abstractNumId w:val="19"/>
  </w:num>
  <w:num w:numId="7">
    <w:abstractNumId w:val="0"/>
  </w:num>
  <w:num w:numId="8">
    <w:abstractNumId w:val="1"/>
  </w:num>
  <w:num w:numId="9">
    <w:abstractNumId w:val="2"/>
  </w:num>
  <w:num w:numId="10">
    <w:abstractNumId w:val="3"/>
  </w:num>
  <w:num w:numId="11">
    <w:abstractNumId w:val="4"/>
  </w:num>
  <w:num w:numId="12">
    <w:abstractNumId w:val="5"/>
  </w:num>
  <w:num w:numId="13">
    <w:abstractNumId w:val="6"/>
  </w:num>
  <w:num w:numId="14">
    <w:abstractNumId w:val="7"/>
  </w:num>
  <w:num w:numId="15">
    <w:abstractNumId w:val="15"/>
  </w:num>
  <w:num w:numId="16">
    <w:abstractNumId w:val="9"/>
  </w:num>
  <w:num w:numId="17">
    <w:abstractNumId w:val="13"/>
  </w:num>
  <w:num w:numId="18">
    <w:abstractNumId w:val="12"/>
  </w:num>
  <w:num w:numId="19">
    <w:abstractNumId w:val="18"/>
  </w:num>
  <w:num w:numId="20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3F01"/>
  <w:mailMerge>
    <w:mainDocumentType w:val="formLetters"/>
    <w:dataType w:val="textFile"/>
    <w:activeRecord w:val="-1"/>
    <w:odso/>
  </w:mailMerge>
  <w:defaultTabStop w:val="708"/>
  <w:hyphenationZone w:val="284"/>
  <w:drawingGridHorizontalSpacing w:val="100"/>
  <w:displayHorizontalDrawingGridEvery w:val="0"/>
  <w:displayVerticalDrawingGridEvery w:val="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00551"/>
    <w:rsid w:val="00006123"/>
    <w:rsid w:val="00007CBF"/>
    <w:rsid w:val="000170F9"/>
    <w:rsid w:val="00020200"/>
    <w:rsid w:val="000251E5"/>
    <w:rsid w:val="00030CEB"/>
    <w:rsid w:val="000333B1"/>
    <w:rsid w:val="000351E2"/>
    <w:rsid w:val="00041568"/>
    <w:rsid w:val="00043D11"/>
    <w:rsid w:val="00050FCC"/>
    <w:rsid w:val="00056DA7"/>
    <w:rsid w:val="00062769"/>
    <w:rsid w:val="00067697"/>
    <w:rsid w:val="00086336"/>
    <w:rsid w:val="00086375"/>
    <w:rsid w:val="000B2D4F"/>
    <w:rsid w:val="000C1290"/>
    <w:rsid w:val="000D1CEA"/>
    <w:rsid w:val="000D51E9"/>
    <w:rsid w:val="000E3539"/>
    <w:rsid w:val="000E355F"/>
    <w:rsid w:val="000E782D"/>
    <w:rsid w:val="000F479A"/>
    <w:rsid w:val="00105ED4"/>
    <w:rsid w:val="00112A40"/>
    <w:rsid w:val="001470C0"/>
    <w:rsid w:val="00147E07"/>
    <w:rsid w:val="00172986"/>
    <w:rsid w:val="001904F4"/>
    <w:rsid w:val="001969F6"/>
    <w:rsid w:val="001A06B3"/>
    <w:rsid w:val="001A0DB0"/>
    <w:rsid w:val="001A528C"/>
    <w:rsid w:val="001B0DEF"/>
    <w:rsid w:val="001B217A"/>
    <w:rsid w:val="001B6AAC"/>
    <w:rsid w:val="001B6D4E"/>
    <w:rsid w:val="001C2ED0"/>
    <w:rsid w:val="001C5A11"/>
    <w:rsid w:val="001E0D20"/>
    <w:rsid w:val="001E10ED"/>
    <w:rsid w:val="001E6AF7"/>
    <w:rsid w:val="001F04E2"/>
    <w:rsid w:val="001F1194"/>
    <w:rsid w:val="001F333A"/>
    <w:rsid w:val="001F7A81"/>
    <w:rsid w:val="00205BB2"/>
    <w:rsid w:val="00207467"/>
    <w:rsid w:val="00207ECE"/>
    <w:rsid w:val="00211A58"/>
    <w:rsid w:val="002260B6"/>
    <w:rsid w:val="002309F2"/>
    <w:rsid w:val="002415DC"/>
    <w:rsid w:val="00242CAA"/>
    <w:rsid w:val="002512A7"/>
    <w:rsid w:val="00274FD7"/>
    <w:rsid w:val="0028413D"/>
    <w:rsid w:val="0029046F"/>
    <w:rsid w:val="00294220"/>
    <w:rsid w:val="002979F8"/>
    <w:rsid w:val="002B57BC"/>
    <w:rsid w:val="002B5F7F"/>
    <w:rsid w:val="002C1505"/>
    <w:rsid w:val="002C4BEB"/>
    <w:rsid w:val="002D5001"/>
    <w:rsid w:val="002F5847"/>
    <w:rsid w:val="00300257"/>
    <w:rsid w:val="003027D5"/>
    <w:rsid w:val="00327217"/>
    <w:rsid w:val="00342358"/>
    <w:rsid w:val="00350EDC"/>
    <w:rsid w:val="003816D0"/>
    <w:rsid w:val="00384CAD"/>
    <w:rsid w:val="003877C9"/>
    <w:rsid w:val="00396798"/>
    <w:rsid w:val="003A3457"/>
    <w:rsid w:val="003A44FF"/>
    <w:rsid w:val="003B10D4"/>
    <w:rsid w:val="003D04AD"/>
    <w:rsid w:val="003D4D00"/>
    <w:rsid w:val="003D511A"/>
    <w:rsid w:val="003F10CF"/>
    <w:rsid w:val="003F5496"/>
    <w:rsid w:val="003F7711"/>
    <w:rsid w:val="00401964"/>
    <w:rsid w:val="004168E8"/>
    <w:rsid w:val="00432F2A"/>
    <w:rsid w:val="0044133E"/>
    <w:rsid w:val="00444BE3"/>
    <w:rsid w:val="00445B6C"/>
    <w:rsid w:val="0045480E"/>
    <w:rsid w:val="00460104"/>
    <w:rsid w:val="00471632"/>
    <w:rsid w:val="004813C9"/>
    <w:rsid w:val="004A6747"/>
    <w:rsid w:val="004A736D"/>
    <w:rsid w:val="004B6677"/>
    <w:rsid w:val="004C3A74"/>
    <w:rsid w:val="004D7687"/>
    <w:rsid w:val="004F0EEB"/>
    <w:rsid w:val="004F627B"/>
    <w:rsid w:val="00501027"/>
    <w:rsid w:val="00502E85"/>
    <w:rsid w:val="005124C6"/>
    <w:rsid w:val="00521A6D"/>
    <w:rsid w:val="00537A6A"/>
    <w:rsid w:val="0056232C"/>
    <w:rsid w:val="00573153"/>
    <w:rsid w:val="00577559"/>
    <w:rsid w:val="00592233"/>
    <w:rsid w:val="005B49DB"/>
    <w:rsid w:val="005C37CF"/>
    <w:rsid w:val="005C3920"/>
    <w:rsid w:val="005C53B6"/>
    <w:rsid w:val="005C6A91"/>
    <w:rsid w:val="005D7334"/>
    <w:rsid w:val="006032FB"/>
    <w:rsid w:val="00613650"/>
    <w:rsid w:val="006166D3"/>
    <w:rsid w:val="00622C4B"/>
    <w:rsid w:val="006270ED"/>
    <w:rsid w:val="00632539"/>
    <w:rsid w:val="006349FC"/>
    <w:rsid w:val="00645162"/>
    <w:rsid w:val="00645A31"/>
    <w:rsid w:val="00650CCE"/>
    <w:rsid w:val="00672443"/>
    <w:rsid w:val="00673065"/>
    <w:rsid w:val="00681801"/>
    <w:rsid w:val="00684A8B"/>
    <w:rsid w:val="00686AC6"/>
    <w:rsid w:val="006A54C0"/>
    <w:rsid w:val="006B210E"/>
    <w:rsid w:val="006B2484"/>
    <w:rsid w:val="006B6F11"/>
    <w:rsid w:val="006C0F26"/>
    <w:rsid w:val="006C1CA5"/>
    <w:rsid w:val="006C59D0"/>
    <w:rsid w:val="006C7DD1"/>
    <w:rsid w:val="006D1776"/>
    <w:rsid w:val="006D1A44"/>
    <w:rsid w:val="006D30A6"/>
    <w:rsid w:val="006D3E44"/>
    <w:rsid w:val="006E4248"/>
    <w:rsid w:val="00702E91"/>
    <w:rsid w:val="007115F2"/>
    <w:rsid w:val="007117D3"/>
    <w:rsid w:val="00711B17"/>
    <w:rsid w:val="00711FDD"/>
    <w:rsid w:val="0071599D"/>
    <w:rsid w:val="00722D5A"/>
    <w:rsid w:val="0072314C"/>
    <w:rsid w:val="007446C0"/>
    <w:rsid w:val="007447F8"/>
    <w:rsid w:val="007628CF"/>
    <w:rsid w:val="0076394F"/>
    <w:rsid w:val="00774891"/>
    <w:rsid w:val="007A76B9"/>
    <w:rsid w:val="007B0F82"/>
    <w:rsid w:val="007B1389"/>
    <w:rsid w:val="007D17CA"/>
    <w:rsid w:val="007D31FF"/>
    <w:rsid w:val="0082365B"/>
    <w:rsid w:val="00835479"/>
    <w:rsid w:val="008427B5"/>
    <w:rsid w:val="008438B1"/>
    <w:rsid w:val="008464F4"/>
    <w:rsid w:val="00851A52"/>
    <w:rsid w:val="008629FF"/>
    <w:rsid w:val="00872130"/>
    <w:rsid w:val="00876822"/>
    <w:rsid w:val="00877C0F"/>
    <w:rsid w:val="0088684D"/>
    <w:rsid w:val="00892A50"/>
    <w:rsid w:val="008C0DE6"/>
    <w:rsid w:val="008D571A"/>
    <w:rsid w:val="008E52FA"/>
    <w:rsid w:val="00921B95"/>
    <w:rsid w:val="00934BA1"/>
    <w:rsid w:val="00942FAF"/>
    <w:rsid w:val="00953069"/>
    <w:rsid w:val="00954A10"/>
    <w:rsid w:val="00956119"/>
    <w:rsid w:val="00981D4A"/>
    <w:rsid w:val="00981FF4"/>
    <w:rsid w:val="0099086A"/>
    <w:rsid w:val="00990873"/>
    <w:rsid w:val="009937F9"/>
    <w:rsid w:val="0099501F"/>
    <w:rsid w:val="00997E2A"/>
    <w:rsid w:val="009B30EC"/>
    <w:rsid w:val="009B48CE"/>
    <w:rsid w:val="009B4B54"/>
    <w:rsid w:val="009C5262"/>
    <w:rsid w:val="009D03BB"/>
    <w:rsid w:val="009D642F"/>
    <w:rsid w:val="009D7666"/>
    <w:rsid w:val="009D7D1B"/>
    <w:rsid w:val="009E0ED3"/>
    <w:rsid w:val="009E1A34"/>
    <w:rsid w:val="009F0B68"/>
    <w:rsid w:val="00A06C1F"/>
    <w:rsid w:val="00A156B6"/>
    <w:rsid w:val="00A22880"/>
    <w:rsid w:val="00A37EF7"/>
    <w:rsid w:val="00A544B4"/>
    <w:rsid w:val="00A565AE"/>
    <w:rsid w:val="00A60706"/>
    <w:rsid w:val="00A65118"/>
    <w:rsid w:val="00AB1CB8"/>
    <w:rsid w:val="00AB3E29"/>
    <w:rsid w:val="00AC0151"/>
    <w:rsid w:val="00AC3188"/>
    <w:rsid w:val="00AD1013"/>
    <w:rsid w:val="00AD34CC"/>
    <w:rsid w:val="00AD7927"/>
    <w:rsid w:val="00AE1A31"/>
    <w:rsid w:val="00AF0A4C"/>
    <w:rsid w:val="00AF53C9"/>
    <w:rsid w:val="00B15877"/>
    <w:rsid w:val="00B1613E"/>
    <w:rsid w:val="00B1781D"/>
    <w:rsid w:val="00B30983"/>
    <w:rsid w:val="00B47CEF"/>
    <w:rsid w:val="00B527BC"/>
    <w:rsid w:val="00B747E4"/>
    <w:rsid w:val="00B86DE8"/>
    <w:rsid w:val="00B95CDB"/>
    <w:rsid w:val="00BA3099"/>
    <w:rsid w:val="00BA72CC"/>
    <w:rsid w:val="00BB31C3"/>
    <w:rsid w:val="00BB4658"/>
    <w:rsid w:val="00BE0278"/>
    <w:rsid w:val="00BE156E"/>
    <w:rsid w:val="00BE1DCA"/>
    <w:rsid w:val="00BF1E78"/>
    <w:rsid w:val="00BF37A3"/>
    <w:rsid w:val="00BF5CBF"/>
    <w:rsid w:val="00C203C6"/>
    <w:rsid w:val="00C24E22"/>
    <w:rsid w:val="00C37277"/>
    <w:rsid w:val="00C426F2"/>
    <w:rsid w:val="00C52A3C"/>
    <w:rsid w:val="00C53643"/>
    <w:rsid w:val="00C578C0"/>
    <w:rsid w:val="00C62255"/>
    <w:rsid w:val="00C623FB"/>
    <w:rsid w:val="00C769DD"/>
    <w:rsid w:val="00C7762D"/>
    <w:rsid w:val="00C9713B"/>
    <w:rsid w:val="00CA3545"/>
    <w:rsid w:val="00CA7513"/>
    <w:rsid w:val="00CB1AF0"/>
    <w:rsid w:val="00CB2AAC"/>
    <w:rsid w:val="00CB3636"/>
    <w:rsid w:val="00CC3AB6"/>
    <w:rsid w:val="00CC6656"/>
    <w:rsid w:val="00CD7244"/>
    <w:rsid w:val="00CF03A6"/>
    <w:rsid w:val="00CF2857"/>
    <w:rsid w:val="00D00551"/>
    <w:rsid w:val="00D02611"/>
    <w:rsid w:val="00D0434F"/>
    <w:rsid w:val="00D0462F"/>
    <w:rsid w:val="00D05184"/>
    <w:rsid w:val="00D072F4"/>
    <w:rsid w:val="00D20416"/>
    <w:rsid w:val="00D32F50"/>
    <w:rsid w:val="00D33515"/>
    <w:rsid w:val="00D3562A"/>
    <w:rsid w:val="00D53F61"/>
    <w:rsid w:val="00D72587"/>
    <w:rsid w:val="00D85471"/>
    <w:rsid w:val="00D8552F"/>
    <w:rsid w:val="00D91CCD"/>
    <w:rsid w:val="00DA4940"/>
    <w:rsid w:val="00DB20D6"/>
    <w:rsid w:val="00DB24CF"/>
    <w:rsid w:val="00DC2241"/>
    <w:rsid w:val="00DD19C5"/>
    <w:rsid w:val="00DE4D17"/>
    <w:rsid w:val="00DE504E"/>
    <w:rsid w:val="00DE5E38"/>
    <w:rsid w:val="00E074CD"/>
    <w:rsid w:val="00E07E3D"/>
    <w:rsid w:val="00E1058B"/>
    <w:rsid w:val="00E16362"/>
    <w:rsid w:val="00E30B88"/>
    <w:rsid w:val="00E368CB"/>
    <w:rsid w:val="00E445F5"/>
    <w:rsid w:val="00E46B2E"/>
    <w:rsid w:val="00E541B1"/>
    <w:rsid w:val="00E64473"/>
    <w:rsid w:val="00E67C98"/>
    <w:rsid w:val="00E724B0"/>
    <w:rsid w:val="00E73830"/>
    <w:rsid w:val="00E82029"/>
    <w:rsid w:val="00E92D38"/>
    <w:rsid w:val="00EA2B57"/>
    <w:rsid w:val="00EA47EA"/>
    <w:rsid w:val="00EA6A85"/>
    <w:rsid w:val="00EB3FB8"/>
    <w:rsid w:val="00EE001D"/>
    <w:rsid w:val="00EE7602"/>
    <w:rsid w:val="00EF1A71"/>
    <w:rsid w:val="00EF3813"/>
    <w:rsid w:val="00F13455"/>
    <w:rsid w:val="00F22E21"/>
    <w:rsid w:val="00F420E3"/>
    <w:rsid w:val="00F50598"/>
    <w:rsid w:val="00F517F0"/>
    <w:rsid w:val="00F63DE0"/>
    <w:rsid w:val="00F63FD9"/>
    <w:rsid w:val="00F8270C"/>
    <w:rsid w:val="00F87F5F"/>
    <w:rsid w:val="00F9402E"/>
    <w:rsid w:val="00F979AA"/>
    <w:rsid w:val="00FA331A"/>
    <w:rsid w:val="00FA45D8"/>
    <w:rsid w:val="00FA663F"/>
    <w:rsid w:val="00FA6F18"/>
    <w:rsid w:val="00FB1A47"/>
    <w:rsid w:val="00FB52B2"/>
    <w:rsid w:val="00FC2856"/>
    <w:rsid w:val="00FD0E62"/>
    <w:rsid w:val="00FD4195"/>
    <w:rsid w:val="00FD7072"/>
    <w:rsid w:val="00FE50F9"/>
    <w:rsid w:val="00FF0E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B3FB8"/>
  </w:style>
  <w:style w:type="paragraph" w:styleId="1">
    <w:name w:val="heading 1"/>
    <w:basedOn w:val="a"/>
    <w:next w:val="a"/>
    <w:link w:val="10"/>
    <w:qFormat/>
    <w:rsid w:val="00C7762D"/>
    <w:pPr>
      <w:keepNext/>
      <w:ind w:firstLine="709"/>
      <w:outlineLvl w:val="0"/>
    </w:pPr>
    <w:rPr>
      <w:b/>
      <w:sz w:val="26"/>
    </w:rPr>
  </w:style>
  <w:style w:type="paragraph" w:styleId="2">
    <w:name w:val="heading 2"/>
    <w:basedOn w:val="a"/>
    <w:next w:val="a"/>
    <w:qFormat/>
    <w:rsid w:val="00C7762D"/>
    <w:pPr>
      <w:keepNext/>
      <w:ind w:left="142"/>
      <w:outlineLvl w:val="1"/>
    </w:pPr>
    <w:rPr>
      <w:b/>
      <w:sz w:val="28"/>
    </w:rPr>
  </w:style>
  <w:style w:type="paragraph" w:styleId="3">
    <w:name w:val="heading 3"/>
    <w:basedOn w:val="a"/>
    <w:next w:val="a"/>
    <w:qFormat/>
    <w:rsid w:val="00C7762D"/>
    <w:pPr>
      <w:keepNext/>
      <w:jc w:val="center"/>
      <w:outlineLvl w:val="2"/>
    </w:pPr>
    <w:rPr>
      <w:b/>
      <w:sz w:val="36"/>
    </w:rPr>
  </w:style>
  <w:style w:type="paragraph" w:styleId="4">
    <w:name w:val="heading 4"/>
    <w:basedOn w:val="a"/>
    <w:next w:val="a"/>
    <w:qFormat/>
    <w:rsid w:val="00C7762D"/>
    <w:pPr>
      <w:keepNext/>
      <w:jc w:val="right"/>
      <w:outlineLvl w:val="3"/>
    </w:pPr>
    <w:rPr>
      <w:sz w:val="24"/>
    </w:rPr>
  </w:style>
  <w:style w:type="paragraph" w:styleId="5">
    <w:name w:val="heading 5"/>
    <w:basedOn w:val="a"/>
    <w:next w:val="a"/>
    <w:qFormat/>
    <w:rsid w:val="00C7762D"/>
    <w:pPr>
      <w:keepNext/>
      <w:jc w:val="center"/>
      <w:outlineLvl w:val="4"/>
    </w:pPr>
    <w:rPr>
      <w:sz w:val="24"/>
    </w:rPr>
  </w:style>
  <w:style w:type="paragraph" w:styleId="6">
    <w:name w:val="heading 6"/>
    <w:basedOn w:val="a"/>
    <w:next w:val="a"/>
    <w:qFormat/>
    <w:rsid w:val="00C7762D"/>
    <w:pPr>
      <w:keepNext/>
      <w:jc w:val="center"/>
      <w:outlineLvl w:val="5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C7762D"/>
    <w:pPr>
      <w:ind w:left="142" w:firstLine="567"/>
    </w:pPr>
    <w:rPr>
      <w:b/>
      <w:sz w:val="26"/>
    </w:rPr>
  </w:style>
  <w:style w:type="paragraph" w:customStyle="1" w:styleId="22">
    <w:name w:val="Основной текст 22"/>
    <w:basedOn w:val="a"/>
    <w:rsid w:val="00C7762D"/>
    <w:pPr>
      <w:ind w:left="142" w:firstLine="709"/>
      <w:jc w:val="both"/>
    </w:pPr>
    <w:rPr>
      <w:sz w:val="28"/>
    </w:rPr>
  </w:style>
  <w:style w:type="paragraph" w:customStyle="1" w:styleId="23">
    <w:name w:val="Основной текст 23"/>
    <w:basedOn w:val="a"/>
    <w:rsid w:val="00C7762D"/>
    <w:pPr>
      <w:ind w:firstLine="851"/>
      <w:jc w:val="both"/>
    </w:pPr>
    <w:rPr>
      <w:sz w:val="26"/>
    </w:rPr>
  </w:style>
  <w:style w:type="paragraph" w:styleId="a3">
    <w:name w:val="Body Text Indent"/>
    <w:basedOn w:val="a"/>
    <w:rsid w:val="00C7762D"/>
    <w:pPr>
      <w:ind w:firstLine="709"/>
    </w:pPr>
    <w:rPr>
      <w:sz w:val="26"/>
    </w:rPr>
  </w:style>
  <w:style w:type="paragraph" w:styleId="20">
    <w:name w:val="Body Text Indent 2"/>
    <w:basedOn w:val="a"/>
    <w:rsid w:val="00C7762D"/>
    <w:pPr>
      <w:ind w:left="-426" w:firstLine="284"/>
      <w:jc w:val="center"/>
    </w:pPr>
    <w:rPr>
      <w:b/>
      <w:sz w:val="32"/>
    </w:rPr>
  </w:style>
  <w:style w:type="paragraph" w:styleId="a4">
    <w:name w:val="Body Text"/>
    <w:basedOn w:val="a"/>
    <w:rsid w:val="00C7762D"/>
    <w:pPr>
      <w:jc w:val="center"/>
    </w:pPr>
    <w:rPr>
      <w:b/>
      <w:sz w:val="28"/>
    </w:rPr>
  </w:style>
  <w:style w:type="paragraph" w:styleId="a5">
    <w:name w:val="Balloon Text"/>
    <w:basedOn w:val="a"/>
    <w:semiHidden/>
    <w:rsid w:val="007446C0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BA309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432F2A"/>
    <w:pPr>
      <w:widowControl w:val="0"/>
      <w:autoSpaceDE w:val="0"/>
      <w:autoSpaceDN w:val="0"/>
      <w:adjustRightInd w:val="0"/>
    </w:pPr>
    <w:rPr>
      <w:sz w:val="26"/>
      <w:szCs w:val="26"/>
    </w:rPr>
  </w:style>
  <w:style w:type="paragraph" w:styleId="a7">
    <w:name w:val="header"/>
    <w:basedOn w:val="a"/>
    <w:link w:val="a8"/>
    <w:uiPriority w:val="99"/>
    <w:rsid w:val="0004156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041568"/>
  </w:style>
  <w:style w:type="paragraph" w:styleId="a9">
    <w:name w:val="footer"/>
    <w:basedOn w:val="a"/>
    <w:link w:val="aa"/>
    <w:rsid w:val="0004156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041568"/>
  </w:style>
  <w:style w:type="character" w:customStyle="1" w:styleId="10">
    <w:name w:val="Заголовок 1 Знак"/>
    <w:link w:val="1"/>
    <w:rsid w:val="00A60706"/>
    <w:rPr>
      <w:b/>
      <w:sz w:val="26"/>
    </w:rPr>
  </w:style>
  <w:style w:type="paragraph" w:styleId="ab">
    <w:name w:val="List Paragraph"/>
    <w:basedOn w:val="a"/>
    <w:uiPriority w:val="34"/>
    <w:qFormat/>
    <w:rsid w:val="00E8202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B3FB8"/>
  </w:style>
  <w:style w:type="paragraph" w:styleId="1">
    <w:name w:val="heading 1"/>
    <w:basedOn w:val="a"/>
    <w:next w:val="a"/>
    <w:link w:val="10"/>
    <w:qFormat/>
    <w:pPr>
      <w:keepNext/>
      <w:ind w:firstLine="709"/>
      <w:outlineLvl w:val="0"/>
    </w:pPr>
    <w:rPr>
      <w:b/>
      <w:sz w:val="26"/>
    </w:rPr>
  </w:style>
  <w:style w:type="paragraph" w:styleId="2">
    <w:name w:val="heading 2"/>
    <w:basedOn w:val="a"/>
    <w:next w:val="a"/>
    <w:qFormat/>
    <w:pPr>
      <w:keepNext/>
      <w:ind w:left="142"/>
      <w:outlineLvl w:val="1"/>
    </w:pPr>
    <w:rPr>
      <w:b/>
      <w:sz w:val="28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  <w:sz w:val="36"/>
    </w:rPr>
  </w:style>
  <w:style w:type="paragraph" w:styleId="4">
    <w:name w:val="heading 4"/>
    <w:basedOn w:val="a"/>
    <w:next w:val="a"/>
    <w:qFormat/>
    <w:pPr>
      <w:keepNext/>
      <w:jc w:val="right"/>
      <w:outlineLvl w:val="3"/>
    </w:pPr>
    <w:rPr>
      <w:sz w:val="24"/>
    </w:rPr>
  </w:style>
  <w:style w:type="paragraph" w:styleId="5">
    <w:name w:val="heading 5"/>
    <w:basedOn w:val="a"/>
    <w:next w:val="a"/>
    <w:qFormat/>
    <w:pPr>
      <w:keepNext/>
      <w:jc w:val="center"/>
      <w:outlineLvl w:val="4"/>
    </w:pPr>
    <w:rPr>
      <w:sz w:val="24"/>
    </w:rPr>
  </w:style>
  <w:style w:type="paragraph" w:styleId="6">
    <w:name w:val="heading 6"/>
    <w:basedOn w:val="a"/>
    <w:next w:val="a"/>
    <w:qFormat/>
    <w:pPr>
      <w:keepNext/>
      <w:jc w:val="center"/>
      <w:outlineLvl w:val="5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pPr>
      <w:ind w:left="142" w:firstLine="567"/>
    </w:pPr>
    <w:rPr>
      <w:b/>
      <w:sz w:val="26"/>
    </w:rPr>
  </w:style>
  <w:style w:type="paragraph" w:customStyle="1" w:styleId="22">
    <w:name w:val="Основной текст 22"/>
    <w:basedOn w:val="a"/>
    <w:pPr>
      <w:ind w:left="142" w:firstLine="709"/>
      <w:jc w:val="both"/>
    </w:pPr>
    <w:rPr>
      <w:sz w:val="28"/>
    </w:rPr>
  </w:style>
  <w:style w:type="paragraph" w:customStyle="1" w:styleId="23">
    <w:name w:val="Основной текст 23"/>
    <w:basedOn w:val="a"/>
    <w:pPr>
      <w:ind w:firstLine="851"/>
      <w:jc w:val="both"/>
    </w:pPr>
    <w:rPr>
      <w:sz w:val="26"/>
    </w:rPr>
  </w:style>
  <w:style w:type="paragraph" w:styleId="a3">
    <w:name w:val="Body Text Indent"/>
    <w:basedOn w:val="a"/>
    <w:pPr>
      <w:ind w:firstLine="709"/>
    </w:pPr>
    <w:rPr>
      <w:sz w:val="26"/>
    </w:rPr>
  </w:style>
  <w:style w:type="paragraph" w:styleId="20">
    <w:name w:val="Body Text Indent 2"/>
    <w:basedOn w:val="a"/>
    <w:pPr>
      <w:ind w:left="-426" w:firstLine="284"/>
      <w:jc w:val="center"/>
    </w:pPr>
    <w:rPr>
      <w:b/>
      <w:sz w:val="32"/>
    </w:rPr>
  </w:style>
  <w:style w:type="paragraph" w:styleId="a4">
    <w:name w:val="Body Text"/>
    <w:basedOn w:val="a"/>
    <w:pPr>
      <w:jc w:val="center"/>
    </w:pPr>
    <w:rPr>
      <w:b/>
      <w:sz w:val="28"/>
    </w:rPr>
  </w:style>
  <w:style w:type="paragraph" w:styleId="a5">
    <w:name w:val="Balloon Text"/>
    <w:basedOn w:val="a"/>
    <w:semiHidden/>
    <w:rsid w:val="007446C0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BA309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Cell">
    <w:name w:val="ConsPlusCell"/>
    <w:uiPriority w:val="99"/>
    <w:rsid w:val="00432F2A"/>
    <w:pPr>
      <w:widowControl w:val="0"/>
      <w:autoSpaceDE w:val="0"/>
      <w:autoSpaceDN w:val="0"/>
      <w:adjustRightInd w:val="0"/>
    </w:pPr>
    <w:rPr>
      <w:sz w:val="26"/>
      <w:szCs w:val="26"/>
    </w:rPr>
  </w:style>
  <w:style w:type="paragraph" w:styleId="a7">
    <w:name w:val="header"/>
    <w:basedOn w:val="a"/>
    <w:link w:val="a8"/>
    <w:uiPriority w:val="99"/>
    <w:rsid w:val="0004156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041568"/>
  </w:style>
  <w:style w:type="paragraph" w:styleId="a9">
    <w:name w:val="footer"/>
    <w:basedOn w:val="a"/>
    <w:link w:val="aa"/>
    <w:rsid w:val="0004156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041568"/>
  </w:style>
  <w:style w:type="character" w:customStyle="1" w:styleId="10">
    <w:name w:val="Заголовок 1 Знак"/>
    <w:link w:val="1"/>
    <w:rsid w:val="00A60706"/>
    <w:rPr>
      <w:b/>
      <w:sz w:val="26"/>
    </w:rPr>
  </w:style>
  <w:style w:type="paragraph" w:styleId="ab">
    <w:name w:val="List Paragraph"/>
    <w:basedOn w:val="a"/>
    <w:uiPriority w:val="34"/>
    <w:qFormat/>
    <w:rsid w:val="00E8202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7B4DE13E81AAAE9A2A730DAC875C6FC5D0A758619494E63C994955E380398E81D8F24125129CA1E1S6SE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90F0A4-96E2-465B-955A-956813F42A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291</Words>
  <Characters>2767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ГАС "Выборы"</Company>
  <LinksUpToDate>false</LinksUpToDate>
  <CharactersWithSpaces>3052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Supervisor</dc:creator>
  <cp:lastModifiedBy>User</cp:lastModifiedBy>
  <cp:revision>2</cp:revision>
  <cp:lastPrinted>2018-12-03T08:12:00Z</cp:lastPrinted>
  <dcterms:created xsi:type="dcterms:W3CDTF">2018-12-03T08:28:00Z</dcterms:created>
  <dcterms:modified xsi:type="dcterms:W3CDTF">2018-12-03T08:28:00Z</dcterms:modified>
</cp:coreProperties>
</file>